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6C574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6C574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Karta przedmiotu</w:t>
      </w:r>
    </w:p>
    <w:p w14:paraId="56BD0156" w14:textId="77777777" w:rsidR="00307089" w:rsidRPr="006C574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6C574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6B0409" w:rsidRPr="004F1BD9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4F1BD9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Informacje ogólne o przedmiocie</w:t>
            </w:r>
          </w:p>
        </w:tc>
      </w:tr>
      <w:tr w:rsidR="003A026E" w:rsidRPr="004F1BD9" w14:paraId="687B7D33" w14:textId="77777777" w:rsidTr="00127877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4F1BD9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4C519CD" w14:textId="60B4DD64" w:rsidR="003A026E" w:rsidRPr="004F1BD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DRUGI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4F1BD9" w14:paraId="053ED86C" w14:textId="77777777" w:rsidTr="00127877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4F1BD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4F1BD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4F1BD9" w14:paraId="64B5EE35" w14:textId="77777777" w:rsidTr="00127877">
        <w:tc>
          <w:tcPr>
            <w:tcW w:w="4991" w:type="dxa"/>
            <w:gridSpan w:val="3"/>
          </w:tcPr>
          <w:p w14:paraId="647F026A" w14:textId="1B676708" w:rsidR="00307089" w:rsidRPr="004F1BD9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="00127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PIERWSZY, DRUGI</w:t>
            </w:r>
          </w:p>
        </w:tc>
        <w:tc>
          <w:tcPr>
            <w:tcW w:w="4649" w:type="dxa"/>
            <w:gridSpan w:val="3"/>
          </w:tcPr>
          <w:p w14:paraId="778C8421" w14:textId="7832CADB" w:rsidR="00307089" w:rsidRPr="00127877" w:rsidRDefault="00127877" w:rsidP="00E8188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E818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CZWARTY</w:t>
            </w:r>
          </w:p>
        </w:tc>
      </w:tr>
      <w:tr w:rsidR="008961A4" w:rsidRPr="004F1BD9" w14:paraId="7E9B7863" w14:textId="77777777" w:rsidTr="00EA7F08">
        <w:tc>
          <w:tcPr>
            <w:tcW w:w="9640" w:type="dxa"/>
            <w:gridSpan w:val="6"/>
          </w:tcPr>
          <w:p w14:paraId="328049C9" w14:textId="7BD780E4" w:rsidR="00307089" w:rsidRPr="004F1BD9" w:rsidRDefault="00307089" w:rsidP="001278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27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JĘZYK ANGIELSKI MEDYCZNY</w:t>
            </w:r>
            <w:r w:rsidR="004808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ROZSZERZONY</w:t>
            </w:r>
          </w:p>
        </w:tc>
      </w:tr>
      <w:tr w:rsidR="008961A4" w:rsidRPr="004F1BD9" w14:paraId="4AE598AA" w14:textId="77777777" w:rsidTr="00EA7F08">
        <w:tc>
          <w:tcPr>
            <w:tcW w:w="9640" w:type="dxa"/>
            <w:gridSpan w:val="6"/>
          </w:tcPr>
          <w:p w14:paraId="2D665C09" w14:textId="6EF77BD4" w:rsidR="00307089" w:rsidRPr="004F1BD9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F1BD9" w:rsidRPr="004F1BD9">
              <w:rPr>
                <w:rFonts w:ascii="Times New Roman" w:hAnsi="Times New Roman" w:cs="Times New Roman"/>
                <w:sz w:val="24"/>
                <w:szCs w:val="24"/>
              </w:rPr>
              <w:t>WYBIERALNY</w:t>
            </w:r>
          </w:p>
        </w:tc>
      </w:tr>
      <w:tr w:rsidR="008961A4" w:rsidRPr="004F1BD9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4F1BD9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67B1481A" w:rsidR="003A026E" w:rsidRPr="004F1BD9" w:rsidRDefault="004F1BD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Celem przedmiotu jest wspomaganie studentów i studentek w ich zdobywaniu wiedzy, umiejętności i kompetencji społecznych z zakresu języka angielskiego medycznego.</w:t>
            </w:r>
          </w:p>
          <w:p w14:paraId="651E91F7" w14:textId="7A287D2F" w:rsidR="00D968ED" w:rsidRPr="004F1BD9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4F1BD9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4F1BD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4F1BD9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4F1BD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1FD8671F" w:rsidR="00307089" w:rsidRPr="004F1BD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</w:t>
            </w:r>
            <w:r w:rsidR="004F1BD9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</w:p>
          <w:p w14:paraId="26E25F79" w14:textId="5527007F" w:rsidR="00307089" w:rsidRPr="004F1BD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4F1BD9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K_U04, K_U10</w:t>
            </w:r>
          </w:p>
          <w:p w14:paraId="1F746E1B" w14:textId="4BE3D2BD" w:rsidR="00307089" w:rsidRPr="004F1BD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4F1BD9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4F1BD9" w:rsidRPr="004F1BD9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K_K02, K_K03</w:t>
            </w:r>
          </w:p>
          <w:p w14:paraId="212D3978" w14:textId="025BFAB4" w:rsidR="003A026E" w:rsidRPr="004F1BD9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4F1BD9" w14:paraId="5FDAEE63" w14:textId="77777777" w:rsidTr="00127877">
        <w:tc>
          <w:tcPr>
            <w:tcW w:w="3510" w:type="dxa"/>
            <w:gridSpan w:val="2"/>
            <w:vAlign w:val="center"/>
          </w:tcPr>
          <w:p w14:paraId="754DD5D5" w14:textId="4628AB52" w:rsidR="00D0408B" w:rsidRPr="004F1BD9" w:rsidRDefault="00D0408B" w:rsidP="00D72C8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6FE13091" w14:textId="56AD2351" w:rsidR="00D0408B" w:rsidRPr="004F1BD9" w:rsidRDefault="00481391" w:rsidP="00D72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3229" w:type="dxa"/>
            <w:gridSpan w:val="2"/>
            <w:vAlign w:val="center"/>
          </w:tcPr>
          <w:p w14:paraId="7EFE7C12" w14:textId="632EE23C" w:rsidR="00D0408B" w:rsidRPr="004F1BD9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619292D0" w:rsidR="00D0408B" w:rsidRPr="004F1BD9" w:rsidRDefault="00481391" w:rsidP="004D029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4F1BD9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8961A4" w:rsidRPr="004F1BD9" w14:paraId="5101164E" w14:textId="77777777" w:rsidTr="00EA7F08">
        <w:tc>
          <w:tcPr>
            <w:tcW w:w="9640" w:type="dxa"/>
            <w:gridSpan w:val="6"/>
            <w:vAlign w:val="center"/>
          </w:tcPr>
          <w:p w14:paraId="707DC586" w14:textId="712F98DC" w:rsidR="00B37538" w:rsidRPr="004F1BD9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F1B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4F1B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4F1B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35E9125" w14:textId="071C63B3" w:rsidR="00D0408B" w:rsidRPr="004F1BD9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D0408B" w:rsidRPr="004813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="00D0408B"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D0408B" w:rsidRPr="004813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zaliczenie na ocenę</w:t>
            </w:r>
            <w:r w:rsidR="00D0408B" w:rsidRPr="004F1B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D0408B" w:rsidRPr="00286D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D0408B" w:rsidRPr="00286D4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08982CF3" w14:textId="1C6D97A0" w:rsidR="00B37538" w:rsidRPr="004F1BD9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8961A4" w:rsidRPr="004F1BD9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4F1BD9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4F1BD9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4F1BD9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4F1BD9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4F1BD9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4F1BD9" w:rsidRPr="004F1BD9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4F1BD9" w:rsidRPr="004F1BD9" w:rsidRDefault="004F1BD9" w:rsidP="004F1B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E56C91E" w:rsidR="004F1BD9" w:rsidRPr="004F1BD9" w:rsidRDefault="00306BED" w:rsidP="004F1B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Egzamin pisemny/ </w:t>
            </w:r>
            <w:r w:rsidR="004F1BD9"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Zaliczenie pisemne / D</w:t>
            </w:r>
            <w:r w:rsidR="004F1BD9" w:rsidRPr="004F1BD9">
              <w:rPr>
                <w:rFonts w:ascii="Times New Roman" w:hAnsi="Times New Roman" w:cs="Times New Roman"/>
                <w:sz w:val="24"/>
                <w:szCs w:val="24"/>
              </w:rPr>
              <w:t xml:space="preserve">yskusja / Obserwacja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C5C8897" w14:textId="42CD7993" w:rsidR="004F1BD9" w:rsidRPr="004F1BD9" w:rsidRDefault="004F1BD9" w:rsidP="004F1B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praca indywidualna/ w parach/ grupach</w:t>
            </w:r>
          </w:p>
          <w:p w14:paraId="52024429" w14:textId="5FECB98A" w:rsidR="004F1BD9" w:rsidRPr="004F1BD9" w:rsidRDefault="004F1BD9" w:rsidP="004F1B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zaliczenie ustne, sprawdzian pisemny</w:t>
            </w:r>
          </w:p>
        </w:tc>
      </w:tr>
      <w:tr w:rsidR="004F1BD9" w:rsidRPr="004F1BD9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4F1BD9" w:rsidRPr="004F1BD9" w:rsidRDefault="004F1BD9" w:rsidP="004F1B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55D433C1" w:rsidR="004F1BD9" w:rsidRPr="004F1BD9" w:rsidRDefault="004F1BD9" w:rsidP="004F1B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sz w:val="24"/>
                <w:szCs w:val="24"/>
              </w:rPr>
              <w:t>Dyskusja / 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16BEBE2E" w:rsidR="004F1BD9" w:rsidRPr="004F1BD9" w:rsidRDefault="004F1BD9" w:rsidP="004F1BD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1BD9">
              <w:rPr>
                <w:rFonts w:ascii="Times New Roman" w:hAnsi="Times New Roman" w:cs="Times New Roman"/>
                <w:bCs/>
                <w:sz w:val="24"/>
                <w:szCs w:val="24"/>
              </w:rPr>
              <w:t>- praca w parach/grupach</w:t>
            </w:r>
          </w:p>
        </w:tc>
      </w:tr>
    </w:tbl>
    <w:p w14:paraId="68A1F0E0" w14:textId="77777777" w:rsidR="00307089" w:rsidRPr="004F1BD9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4F1BD9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4F1BD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1B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4F1B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6534DE3A" w14:textId="77777777" w:rsidR="00307089" w:rsidRPr="004F1BD9" w:rsidRDefault="00307089" w:rsidP="00307089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B4EB5A" w14:textId="4D9AC2EF" w:rsidR="00307089" w:rsidRPr="004F1BD9" w:rsidRDefault="00307089" w:rsidP="00551A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2B48A7" w14:textId="7178FFDC" w:rsidR="005D2799" w:rsidRPr="004F1BD9" w:rsidRDefault="005D2799" w:rsidP="005D2799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sectPr w:rsidR="005D2799" w:rsidRPr="004F1BD9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4D3F" w14:textId="77777777" w:rsidR="001A5564" w:rsidRDefault="001A5564" w:rsidP="00817AA3">
      <w:pPr>
        <w:spacing w:after="0" w:line="240" w:lineRule="auto"/>
      </w:pPr>
      <w:r>
        <w:separator/>
      </w:r>
    </w:p>
  </w:endnote>
  <w:endnote w:type="continuationSeparator" w:id="0">
    <w:p w14:paraId="1BDA17C4" w14:textId="77777777" w:rsidR="001A5564" w:rsidRDefault="001A5564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279D6823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C8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ED4A" w14:textId="77777777" w:rsidR="001A5564" w:rsidRDefault="001A5564" w:rsidP="00817AA3">
      <w:pPr>
        <w:spacing w:after="0" w:line="240" w:lineRule="auto"/>
      </w:pPr>
      <w:r>
        <w:separator/>
      </w:r>
    </w:p>
  </w:footnote>
  <w:footnote w:type="continuationSeparator" w:id="0">
    <w:p w14:paraId="5560BD24" w14:textId="77777777" w:rsidR="001A5564" w:rsidRDefault="001A5564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489106100">
    <w:abstractNumId w:val="16"/>
  </w:num>
  <w:num w:numId="2" w16cid:durableId="1648124339">
    <w:abstractNumId w:val="48"/>
  </w:num>
  <w:num w:numId="3" w16cid:durableId="1484657596">
    <w:abstractNumId w:val="43"/>
  </w:num>
  <w:num w:numId="4" w16cid:durableId="1333725296">
    <w:abstractNumId w:val="27"/>
  </w:num>
  <w:num w:numId="5" w16cid:durableId="1615748839">
    <w:abstractNumId w:val="12"/>
  </w:num>
  <w:num w:numId="6" w16cid:durableId="480273711">
    <w:abstractNumId w:val="21"/>
  </w:num>
  <w:num w:numId="7" w16cid:durableId="1435903075">
    <w:abstractNumId w:val="4"/>
  </w:num>
  <w:num w:numId="8" w16cid:durableId="1807164520">
    <w:abstractNumId w:val="32"/>
  </w:num>
  <w:num w:numId="9" w16cid:durableId="1161628385">
    <w:abstractNumId w:val="38"/>
  </w:num>
  <w:num w:numId="10" w16cid:durableId="54201517">
    <w:abstractNumId w:val="46"/>
  </w:num>
  <w:num w:numId="11" w16cid:durableId="195045302">
    <w:abstractNumId w:val="8"/>
  </w:num>
  <w:num w:numId="12" w16cid:durableId="1316253524">
    <w:abstractNumId w:val="13"/>
  </w:num>
  <w:num w:numId="13" w16cid:durableId="486866975">
    <w:abstractNumId w:val="35"/>
  </w:num>
  <w:num w:numId="14" w16cid:durableId="863178033">
    <w:abstractNumId w:val="23"/>
  </w:num>
  <w:num w:numId="15" w16cid:durableId="1389911995">
    <w:abstractNumId w:val="30"/>
  </w:num>
  <w:num w:numId="16" w16cid:durableId="581990694">
    <w:abstractNumId w:val="45"/>
  </w:num>
  <w:num w:numId="17" w16cid:durableId="644314556">
    <w:abstractNumId w:val="11"/>
  </w:num>
  <w:num w:numId="18" w16cid:durableId="1669360601">
    <w:abstractNumId w:val="26"/>
  </w:num>
  <w:num w:numId="19" w16cid:durableId="1848057249">
    <w:abstractNumId w:val="37"/>
  </w:num>
  <w:num w:numId="20" w16cid:durableId="1987587291">
    <w:abstractNumId w:val="50"/>
  </w:num>
  <w:num w:numId="21" w16cid:durableId="1653488496">
    <w:abstractNumId w:val="25"/>
  </w:num>
  <w:num w:numId="22" w16cid:durableId="707608659">
    <w:abstractNumId w:val="33"/>
  </w:num>
  <w:num w:numId="23" w16cid:durableId="372774594">
    <w:abstractNumId w:val="29"/>
  </w:num>
  <w:num w:numId="24" w16cid:durableId="182020544">
    <w:abstractNumId w:val="22"/>
  </w:num>
  <w:num w:numId="25" w16cid:durableId="787967671">
    <w:abstractNumId w:val="10"/>
  </w:num>
  <w:num w:numId="26" w16cid:durableId="205683429">
    <w:abstractNumId w:val="31"/>
  </w:num>
  <w:num w:numId="27" w16cid:durableId="2018848317">
    <w:abstractNumId w:val="28"/>
  </w:num>
  <w:num w:numId="28" w16cid:durableId="1564368346">
    <w:abstractNumId w:val="9"/>
  </w:num>
  <w:num w:numId="29" w16cid:durableId="1611158106">
    <w:abstractNumId w:val="47"/>
  </w:num>
  <w:num w:numId="30" w16cid:durableId="1361970741">
    <w:abstractNumId w:val="49"/>
  </w:num>
  <w:num w:numId="31" w16cid:durableId="1486051046">
    <w:abstractNumId w:val="39"/>
  </w:num>
  <w:num w:numId="32" w16cid:durableId="945233381">
    <w:abstractNumId w:val="14"/>
  </w:num>
  <w:num w:numId="33" w16cid:durableId="2082677651">
    <w:abstractNumId w:val="40"/>
  </w:num>
  <w:num w:numId="34" w16cid:durableId="1870534055">
    <w:abstractNumId w:val="42"/>
  </w:num>
  <w:num w:numId="35" w16cid:durableId="604851284">
    <w:abstractNumId w:val="19"/>
  </w:num>
  <w:num w:numId="36" w16cid:durableId="1584290178">
    <w:abstractNumId w:val="18"/>
  </w:num>
  <w:num w:numId="37" w16cid:durableId="1990554946">
    <w:abstractNumId w:val="34"/>
  </w:num>
  <w:num w:numId="38" w16cid:durableId="958610071">
    <w:abstractNumId w:val="36"/>
  </w:num>
  <w:num w:numId="39" w16cid:durableId="1195311958">
    <w:abstractNumId w:val="41"/>
  </w:num>
  <w:num w:numId="40" w16cid:durableId="1350991266">
    <w:abstractNumId w:val="24"/>
  </w:num>
  <w:num w:numId="41" w16cid:durableId="1660452659">
    <w:abstractNumId w:val="20"/>
  </w:num>
  <w:num w:numId="42" w16cid:durableId="304511597">
    <w:abstractNumId w:val="17"/>
  </w:num>
  <w:num w:numId="43" w16cid:durableId="447630698">
    <w:abstractNumId w:val="15"/>
  </w:num>
  <w:num w:numId="44" w16cid:durableId="268438251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3DD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877"/>
    <w:rsid w:val="00127AA6"/>
    <w:rsid w:val="00132A76"/>
    <w:rsid w:val="001371AF"/>
    <w:rsid w:val="00137346"/>
    <w:rsid w:val="0014226F"/>
    <w:rsid w:val="00143060"/>
    <w:rsid w:val="00146BC2"/>
    <w:rsid w:val="001470AD"/>
    <w:rsid w:val="0015252B"/>
    <w:rsid w:val="00155655"/>
    <w:rsid w:val="00163084"/>
    <w:rsid w:val="00164A5D"/>
    <w:rsid w:val="00170381"/>
    <w:rsid w:val="00171A43"/>
    <w:rsid w:val="0019535B"/>
    <w:rsid w:val="001A02E4"/>
    <w:rsid w:val="001A556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86D4D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E31A7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6BED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E6E80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18D4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1334"/>
    <w:rsid w:val="00464152"/>
    <w:rsid w:val="004642AA"/>
    <w:rsid w:val="00466531"/>
    <w:rsid w:val="0047080A"/>
    <w:rsid w:val="0047208D"/>
    <w:rsid w:val="004760E6"/>
    <w:rsid w:val="0048081F"/>
    <w:rsid w:val="00481391"/>
    <w:rsid w:val="004834C3"/>
    <w:rsid w:val="00486B3F"/>
    <w:rsid w:val="00487248"/>
    <w:rsid w:val="00492049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292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1BD9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1AA2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0E4B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1877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C5748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E45CD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8F6DE9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3D7C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65C2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379A0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2188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11F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72C83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765BB"/>
    <w:rsid w:val="00E81882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168EB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4B1C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4152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4F1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C6808-DBF4-4DA6-8B2A-97A66BF7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17</cp:revision>
  <cp:lastPrinted>2022-01-17T20:16:00Z</cp:lastPrinted>
  <dcterms:created xsi:type="dcterms:W3CDTF">2022-09-02T11:02:00Z</dcterms:created>
  <dcterms:modified xsi:type="dcterms:W3CDTF">2023-03-08T23:58:00Z</dcterms:modified>
</cp:coreProperties>
</file>